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DD831" w14:textId="77777777" w:rsidR="00FB2732" w:rsidRPr="001E34B6" w:rsidRDefault="00FB2732" w:rsidP="001E34B6">
      <w:pPr>
        <w:pStyle w:val="Nadpis4"/>
        <w:pBdr>
          <w:bottom w:val="single" w:sz="4" w:space="1" w:color="auto"/>
        </w:pBdr>
        <w:ind w:left="-284" w:right="-143"/>
        <w:jc w:val="center"/>
        <w:rPr>
          <w:rFonts w:cs="Arial"/>
          <w:caps/>
          <w:sz w:val="30"/>
          <w:szCs w:val="30"/>
          <w:u w:val="none"/>
        </w:rPr>
      </w:pPr>
    </w:p>
    <w:p w14:paraId="767BA0F2" w14:textId="77777777" w:rsidR="00042F67" w:rsidRDefault="00042F67" w:rsidP="00042F67">
      <w:pPr>
        <w:pStyle w:val="Nadpis4"/>
        <w:jc w:val="center"/>
        <w:rPr>
          <w:rFonts w:cs="Arial"/>
          <w:caps/>
          <w:sz w:val="40"/>
          <w:szCs w:val="40"/>
          <w:u w:val="none"/>
        </w:rPr>
      </w:pPr>
    </w:p>
    <w:p w14:paraId="7FDA5940" w14:textId="77777777" w:rsidR="00042F67" w:rsidRDefault="00042F67" w:rsidP="00042F67">
      <w:pPr>
        <w:pStyle w:val="Nadpis4"/>
        <w:jc w:val="center"/>
        <w:rPr>
          <w:rFonts w:cs="Arial"/>
          <w:caps/>
          <w:sz w:val="40"/>
          <w:szCs w:val="40"/>
          <w:u w:val="none"/>
        </w:rPr>
      </w:pPr>
    </w:p>
    <w:p w14:paraId="769ED778" w14:textId="77777777" w:rsidR="00042F67" w:rsidRDefault="00042F67" w:rsidP="00042F67">
      <w:pPr>
        <w:pStyle w:val="Nadpis4"/>
        <w:jc w:val="center"/>
        <w:rPr>
          <w:rFonts w:cs="Arial"/>
          <w:caps/>
          <w:sz w:val="40"/>
          <w:szCs w:val="40"/>
          <w:u w:val="none"/>
        </w:rPr>
      </w:pPr>
    </w:p>
    <w:p w14:paraId="46BD1419" w14:textId="77777777" w:rsidR="00042F67" w:rsidRDefault="00042F67" w:rsidP="00042F67">
      <w:pPr>
        <w:pStyle w:val="Nadpis4"/>
        <w:jc w:val="center"/>
        <w:rPr>
          <w:rFonts w:cs="Arial"/>
          <w:caps/>
          <w:sz w:val="40"/>
          <w:szCs w:val="40"/>
          <w:u w:val="none"/>
        </w:rPr>
      </w:pPr>
    </w:p>
    <w:p w14:paraId="5EB8E683" w14:textId="77777777" w:rsidR="00042F67" w:rsidRDefault="00042F67" w:rsidP="00042F67">
      <w:pPr>
        <w:pStyle w:val="Nadpis4"/>
        <w:jc w:val="center"/>
        <w:rPr>
          <w:rFonts w:cs="Arial"/>
          <w:caps/>
          <w:sz w:val="40"/>
          <w:szCs w:val="40"/>
          <w:u w:val="none"/>
        </w:rPr>
      </w:pPr>
    </w:p>
    <w:p w14:paraId="76700AD9" w14:textId="77777777" w:rsidR="00042F67" w:rsidRDefault="00042F67" w:rsidP="00042F67">
      <w:pPr>
        <w:pStyle w:val="Nadpis4"/>
        <w:jc w:val="center"/>
        <w:rPr>
          <w:rFonts w:cs="Arial"/>
          <w:caps/>
          <w:sz w:val="40"/>
          <w:szCs w:val="40"/>
          <w:u w:val="none"/>
        </w:rPr>
      </w:pPr>
    </w:p>
    <w:p w14:paraId="435D302D" w14:textId="77777777" w:rsidR="00042F67" w:rsidRDefault="00042F67" w:rsidP="00042F67">
      <w:pPr>
        <w:pStyle w:val="Nadpis4"/>
        <w:jc w:val="center"/>
        <w:rPr>
          <w:rFonts w:cs="Arial"/>
          <w:caps/>
          <w:sz w:val="40"/>
          <w:szCs w:val="40"/>
          <w:u w:val="none"/>
        </w:rPr>
      </w:pPr>
    </w:p>
    <w:p w14:paraId="690E063D" w14:textId="77777777" w:rsidR="000741BD" w:rsidRDefault="00042F67" w:rsidP="00042F67">
      <w:pPr>
        <w:pStyle w:val="Nadpis4"/>
        <w:jc w:val="center"/>
        <w:rPr>
          <w:rFonts w:cs="Arial"/>
          <w:caps/>
          <w:sz w:val="40"/>
          <w:szCs w:val="40"/>
          <w:u w:val="none"/>
        </w:rPr>
      </w:pPr>
      <w:r>
        <w:rPr>
          <w:rFonts w:cs="Arial"/>
          <w:caps/>
          <w:sz w:val="40"/>
          <w:szCs w:val="40"/>
          <w:u w:val="none"/>
        </w:rPr>
        <w:t>TECHNICKÁ ZPRÁVA</w:t>
      </w:r>
    </w:p>
    <w:p w14:paraId="5A122E78" w14:textId="77777777" w:rsidR="00042F67" w:rsidRDefault="00042F67" w:rsidP="00042F67"/>
    <w:p w14:paraId="068DA968" w14:textId="77777777" w:rsidR="00042F67" w:rsidRPr="00042F67" w:rsidRDefault="00042F67" w:rsidP="00042F67">
      <w:pPr>
        <w:pStyle w:val="Nadpis4"/>
        <w:jc w:val="center"/>
        <w:rPr>
          <w:rFonts w:cs="Arial"/>
          <w:caps/>
          <w:sz w:val="32"/>
          <w:szCs w:val="32"/>
          <w:u w:val="none"/>
        </w:rPr>
      </w:pPr>
      <w:r w:rsidRPr="00042F67">
        <w:rPr>
          <w:rFonts w:cs="Arial"/>
          <w:caps/>
          <w:sz w:val="32"/>
          <w:szCs w:val="32"/>
          <w:u w:val="none"/>
        </w:rPr>
        <w:t>D.1.</w:t>
      </w:r>
      <w:r w:rsidR="004A1029">
        <w:rPr>
          <w:rFonts w:cs="Arial"/>
          <w:caps/>
          <w:sz w:val="32"/>
          <w:szCs w:val="32"/>
          <w:u w:val="none"/>
        </w:rPr>
        <w:t>4.3</w:t>
      </w:r>
      <w:r w:rsidR="008A6DCC">
        <w:rPr>
          <w:rFonts w:cs="Arial"/>
          <w:caps/>
          <w:sz w:val="32"/>
          <w:szCs w:val="32"/>
          <w:u w:val="none"/>
        </w:rPr>
        <w:t xml:space="preserve"> </w:t>
      </w:r>
      <w:r w:rsidR="00966FAB">
        <w:rPr>
          <w:rFonts w:cs="Arial"/>
          <w:caps/>
          <w:sz w:val="32"/>
          <w:szCs w:val="32"/>
          <w:u w:val="none"/>
        </w:rPr>
        <w:t xml:space="preserve">ZAřízení </w:t>
      </w:r>
      <w:r w:rsidR="004A1029">
        <w:rPr>
          <w:rFonts w:cs="Arial"/>
          <w:caps/>
          <w:sz w:val="32"/>
          <w:szCs w:val="32"/>
          <w:u w:val="none"/>
        </w:rPr>
        <w:t>pro vytápění staveb</w:t>
      </w:r>
    </w:p>
    <w:p w14:paraId="03A8BF45" w14:textId="77777777" w:rsidR="00042F67" w:rsidRDefault="00042F67" w:rsidP="00042F67"/>
    <w:p w14:paraId="7BBE6E4A" w14:textId="77777777" w:rsidR="00042F67" w:rsidRDefault="00042F67" w:rsidP="00042F67"/>
    <w:p w14:paraId="5399FDE0" w14:textId="77777777" w:rsidR="00042F67" w:rsidRDefault="00042F67" w:rsidP="00042F67"/>
    <w:p w14:paraId="55AD50EB" w14:textId="77777777" w:rsidR="00042F67" w:rsidRDefault="00042F67" w:rsidP="00042F67"/>
    <w:p w14:paraId="75061957" w14:textId="77777777" w:rsidR="00042F67" w:rsidRDefault="00042F67" w:rsidP="00042F67"/>
    <w:p w14:paraId="060713DF" w14:textId="77777777" w:rsidR="00042F67" w:rsidRDefault="00042F67" w:rsidP="00042F67"/>
    <w:p w14:paraId="58920FD4" w14:textId="77777777" w:rsidR="00042F67" w:rsidRDefault="00042F67" w:rsidP="00042F67"/>
    <w:p w14:paraId="76760C3B" w14:textId="77777777" w:rsidR="00042F67" w:rsidRDefault="00042F67" w:rsidP="00042F67"/>
    <w:p w14:paraId="29C039EE" w14:textId="77777777" w:rsidR="00042F67" w:rsidRDefault="00042F67" w:rsidP="00042F67"/>
    <w:p w14:paraId="4E7B3B19" w14:textId="77777777" w:rsidR="00042F67" w:rsidRDefault="00042F67" w:rsidP="00042F67"/>
    <w:p w14:paraId="68970D8A" w14:textId="77777777" w:rsidR="00042F67" w:rsidRDefault="00042F67" w:rsidP="00042F67"/>
    <w:p w14:paraId="05EF50B6" w14:textId="77777777" w:rsidR="00042F67" w:rsidRDefault="00042F67" w:rsidP="00042F67"/>
    <w:p w14:paraId="48F806F8" w14:textId="77777777" w:rsidR="00042F67" w:rsidRDefault="00042F67" w:rsidP="00042F67"/>
    <w:p w14:paraId="6E30426A" w14:textId="77777777" w:rsidR="00042F67" w:rsidRDefault="00042F67" w:rsidP="00042F67"/>
    <w:p w14:paraId="4C70D30B" w14:textId="77777777" w:rsidR="00042F67" w:rsidRDefault="00042F67" w:rsidP="00042F67"/>
    <w:p w14:paraId="1F5D34A0" w14:textId="77777777" w:rsidR="00042F67" w:rsidRDefault="00042F67" w:rsidP="00042F67"/>
    <w:p w14:paraId="55B8999E" w14:textId="77777777" w:rsidR="00042F67" w:rsidRDefault="00042F67" w:rsidP="00042F67"/>
    <w:p w14:paraId="25EA24C8" w14:textId="77777777" w:rsidR="00042F67" w:rsidRDefault="00042F67" w:rsidP="00042F67"/>
    <w:p w14:paraId="2291D317" w14:textId="77777777" w:rsidR="00042F67" w:rsidRDefault="00042F67" w:rsidP="00042F67"/>
    <w:p w14:paraId="4F5BE94E" w14:textId="77777777" w:rsidR="00042F67" w:rsidRDefault="00042F67" w:rsidP="00042F67"/>
    <w:p w14:paraId="141227E9" w14:textId="77777777" w:rsidR="00042F67" w:rsidRDefault="00042F67" w:rsidP="00042F67"/>
    <w:p w14:paraId="1791CF91" w14:textId="77777777" w:rsidR="00042F67" w:rsidRDefault="00042F67" w:rsidP="00042F67"/>
    <w:p w14:paraId="4FD4B0D0" w14:textId="77777777" w:rsidR="00042F67" w:rsidRPr="00042F67" w:rsidRDefault="00042F67" w:rsidP="00042F67"/>
    <w:p w14:paraId="2D8FEBD0" w14:textId="77777777" w:rsidR="00042F67" w:rsidRPr="00042F67" w:rsidRDefault="00042F67" w:rsidP="00042F67">
      <w:pPr>
        <w:rPr>
          <w:rFonts w:eastAsia="Arial Unicode MS"/>
        </w:rPr>
      </w:pPr>
    </w:p>
    <w:p w14:paraId="055652A6" w14:textId="77777777" w:rsidR="00977AEB" w:rsidRPr="003D3821" w:rsidRDefault="00023B24" w:rsidP="00977AEB">
      <w:pPr>
        <w:pStyle w:val="Zpat"/>
        <w:tabs>
          <w:tab w:val="clear" w:pos="4536"/>
          <w:tab w:val="clear" w:pos="9072"/>
        </w:tabs>
        <w:rPr>
          <w:rFonts w:ascii="Arial" w:hAnsi="Arial" w:cs="Arial"/>
          <w:b/>
          <w:bCs/>
          <w:sz w:val="22"/>
          <w:szCs w:val="22"/>
        </w:rPr>
      </w:pPr>
      <w:bookmarkStart w:id="0" w:name="_Hlk76106803"/>
      <w:r w:rsidRPr="003D3821">
        <w:rPr>
          <w:rFonts w:ascii="Arial" w:hAnsi="Arial" w:cs="Arial"/>
          <w:b/>
          <w:bCs/>
          <w:sz w:val="22"/>
          <w:szCs w:val="22"/>
        </w:rPr>
        <w:t>Stavebník</w:t>
      </w:r>
      <w:r w:rsidRPr="003D3821">
        <w:rPr>
          <w:rFonts w:ascii="Arial" w:hAnsi="Arial" w:cs="Arial"/>
          <w:b/>
          <w:bCs/>
          <w:sz w:val="22"/>
          <w:szCs w:val="22"/>
        </w:rPr>
        <w:tab/>
        <w:t>:</w:t>
      </w:r>
      <w:r w:rsidRPr="003D3821">
        <w:rPr>
          <w:rFonts w:ascii="Arial" w:hAnsi="Arial" w:cs="Arial"/>
          <w:b/>
          <w:bCs/>
          <w:sz w:val="22"/>
          <w:szCs w:val="22"/>
        </w:rPr>
        <w:tab/>
      </w:r>
      <w:bookmarkEnd w:id="0"/>
      <w:r w:rsidR="00977AEB">
        <w:rPr>
          <w:rFonts w:ascii="Arial" w:hAnsi="Arial" w:cs="Arial"/>
          <w:b/>
          <w:bCs/>
          <w:sz w:val="22"/>
          <w:szCs w:val="22"/>
        </w:rPr>
        <w:t>Nemocnice Břeclav, příspěvková organizace</w:t>
      </w:r>
    </w:p>
    <w:p w14:paraId="5BAD53BD" w14:textId="77777777" w:rsidR="00977AEB" w:rsidRPr="003D3821" w:rsidRDefault="00977AEB" w:rsidP="00977AEB">
      <w:pPr>
        <w:pStyle w:val="Zpat"/>
        <w:tabs>
          <w:tab w:val="clear" w:pos="4536"/>
          <w:tab w:val="clear" w:pos="9072"/>
          <w:tab w:val="left" w:pos="2127"/>
        </w:tabs>
        <w:rPr>
          <w:rFonts w:ascii="Arial" w:hAnsi="Arial" w:cs="Arial"/>
          <w:sz w:val="22"/>
          <w:szCs w:val="22"/>
        </w:rPr>
      </w:pPr>
      <w:r w:rsidRPr="003D3821">
        <w:rPr>
          <w:rFonts w:ascii="Arial" w:hAnsi="Arial" w:cs="Arial"/>
          <w:b/>
          <w:bCs/>
          <w:sz w:val="22"/>
          <w:szCs w:val="22"/>
        </w:rPr>
        <w:tab/>
      </w:r>
      <w:r w:rsidRPr="003D3821">
        <w:rPr>
          <w:rFonts w:ascii="Arial" w:hAnsi="Arial" w:cs="Arial"/>
          <w:b/>
          <w:bCs/>
          <w:sz w:val="22"/>
          <w:szCs w:val="22"/>
        </w:rPr>
        <w:tab/>
      </w:r>
      <w:r>
        <w:rPr>
          <w:rFonts w:ascii="Arial" w:hAnsi="Arial" w:cs="Arial"/>
          <w:sz w:val="22"/>
          <w:szCs w:val="22"/>
        </w:rPr>
        <w:t>U Nemocnice 3066/1,</w:t>
      </w:r>
    </w:p>
    <w:p w14:paraId="237264A9" w14:textId="77777777" w:rsidR="008A6DCC" w:rsidRDefault="00977AEB" w:rsidP="008A6DCC">
      <w:pPr>
        <w:pStyle w:val="Zpat"/>
        <w:tabs>
          <w:tab w:val="clear" w:pos="4536"/>
          <w:tab w:val="clear" w:pos="9072"/>
          <w:tab w:val="left" w:pos="2127"/>
        </w:tabs>
        <w:ind w:left="708"/>
        <w:rPr>
          <w:rFonts w:ascii="Arial" w:hAnsi="Arial" w:cs="Arial"/>
          <w:sz w:val="22"/>
          <w:szCs w:val="22"/>
        </w:rPr>
      </w:pPr>
      <w:r w:rsidRPr="003D3821">
        <w:rPr>
          <w:rFonts w:ascii="Arial" w:hAnsi="Arial" w:cs="Arial"/>
          <w:sz w:val="22"/>
          <w:szCs w:val="22"/>
        </w:rPr>
        <w:tab/>
      </w:r>
      <w:r w:rsidRPr="003D3821">
        <w:rPr>
          <w:rFonts w:ascii="Arial" w:hAnsi="Arial" w:cs="Arial"/>
          <w:sz w:val="22"/>
          <w:szCs w:val="22"/>
        </w:rPr>
        <w:tab/>
      </w:r>
      <w:r>
        <w:rPr>
          <w:rFonts w:ascii="Arial" w:hAnsi="Arial" w:cs="Arial"/>
          <w:sz w:val="22"/>
          <w:szCs w:val="22"/>
        </w:rPr>
        <w:t>690 02 Břeclav</w:t>
      </w:r>
    </w:p>
    <w:p w14:paraId="768C698E" w14:textId="77777777" w:rsidR="00977AEB" w:rsidRDefault="00977AEB" w:rsidP="008A6DCC">
      <w:pPr>
        <w:pStyle w:val="Zpat"/>
        <w:tabs>
          <w:tab w:val="clear" w:pos="4536"/>
          <w:tab w:val="clear" w:pos="9072"/>
          <w:tab w:val="left" w:pos="2127"/>
        </w:tabs>
        <w:rPr>
          <w:rFonts w:ascii="Arial" w:hAnsi="Arial" w:cs="Arial"/>
          <w:sz w:val="22"/>
          <w:szCs w:val="22"/>
          <w:u w:val="single"/>
        </w:rPr>
      </w:pPr>
      <w:r>
        <w:rPr>
          <w:rFonts w:ascii="Arial" w:hAnsi="Arial" w:cs="Arial"/>
          <w:sz w:val="22"/>
          <w:szCs w:val="22"/>
          <w:u w:val="single"/>
        </w:rPr>
        <w:t>__________________________________________________________________________</w:t>
      </w:r>
    </w:p>
    <w:p w14:paraId="03BA5557" w14:textId="77777777" w:rsidR="00977AEB" w:rsidRDefault="00977AEB" w:rsidP="00977AEB">
      <w:pPr>
        <w:tabs>
          <w:tab w:val="left" w:pos="1701"/>
          <w:tab w:val="left" w:pos="1985"/>
        </w:tabs>
        <w:jc w:val="both"/>
        <w:rPr>
          <w:rFonts w:ascii="Arial" w:hAnsi="Arial" w:cs="Arial"/>
          <w:sz w:val="22"/>
          <w:szCs w:val="22"/>
        </w:rPr>
      </w:pPr>
    </w:p>
    <w:p w14:paraId="1E689BB0" w14:textId="77777777" w:rsidR="00977AEB" w:rsidRDefault="00977AEB" w:rsidP="00977AEB">
      <w:pPr>
        <w:tabs>
          <w:tab w:val="left" w:pos="2127"/>
          <w:tab w:val="left" w:pos="2835"/>
        </w:tabs>
        <w:ind w:left="2832" w:hanging="2832"/>
        <w:rPr>
          <w:rFonts w:ascii="Arial" w:hAnsi="Arial" w:cs="Arial"/>
          <w:b/>
          <w:bCs/>
          <w:sz w:val="22"/>
          <w:szCs w:val="28"/>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bookmarkStart w:id="1" w:name="_Toc216593603"/>
      <w:r>
        <w:rPr>
          <w:rFonts w:ascii="Arial" w:hAnsi="Arial" w:cs="Arial"/>
          <w:b/>
          <w:bCs/>
          <w:sz w:val="22"/>
          <w:szCs w:val="28"/>
        </w:rPr>
        <w:t xml:space="preserve">Urgentní </w:t>
      </w:r>
      <w:proofErr w:type="gramStart"/>
      <w:r>
        <w:rPr>
          <w:rFonts w:ascii="Arial" w:hAnsi="Arial" w:cs="Arial"/>
          <w:b/>
          <w:bCs/>
          <w:sz w:val="22"/>
          <w:szCs w:val="28"/>
        </w:rPr>
        <w:t>příjem - příprava</w:t>
      </w:r>
      <w:proofErr w:type="gramEnd"/>
    </w:p>
    <w:p w14:paraId="2E296171" w14:textId="77777777" w:rsidR="00977AEB" w:rsidRDefault="00977AEB" w:rsidP="00977AEB">
      <w:pPr>
        <w:pStyle w:val="Zpat"/>
        <w:tabs>
          <w:tab w:val="clear" w:pos="4536"/>
          <w:tab w:val="clear" w:pos="9072"/>
          <w:tab w:val="left" w:pos="2127"/>
        </w:tabs>
        <w:rPr>
          <w:rFonts w:ascii="Arial" w:hAnsi="Arial" w:cs="Arial"/>
          <w:sz w:val="22"/>
          <w:szCs w:val="22"/>
          <w:u w:val="single"/>
        </w:rPr>
      </w:pPr>
      <w:r>
        <w:rPr>
          <w:rFonts w:ascii="Arial" w:hAnsi="Arial" w:cs="Arial"/>
          <w:sz w:val="22"/>
          <w:szCs w:val="22"/>
          <w:u w:val="single"/>
        </w:rPr>
        <w:t>__________________________________________________________________________</w:t>
      </w:r>
    </w:p>
    <w:p w14:paraId="048BEFDD" w14:textId="77777777" w:rsidR="00977AEB" w:rsidRDefault="00977AEB" w:rsidP="00977AEB">
      <w:pPr>
        <w:tabs>
          <w:tab w:val="left" w:pos="2127"/>
          <w:tab w:val="left" w:pos="2835"/>
        </w:tabs>
        <w:ind w:left="2832" w:hanging="2832"/>
        <w:rPr>
          <w:rFonts w:ascii="Arial" w:hAnsi="Arial" w:cs="Arial"/>
          <w:b/>
          <w:bCs/>
          <w:sz w:val="22"/>
          <w:szCs w:val="22"/>
        </w:rPr>
      </w:pPr>
    </w:p>
    <w:p w14:paraId="077DB387" w14:textId="77777777" w:rsidR="00977AEB" w:rsidRDefault="00977AEB" w:rsidP="00977AEB">
      <w:pPr>
        <w:pStyle w:val="Zpat"/>
        <w:tabs>
          <w:tab w:val="clear" w:pos="4536"/>
          <w:tab w:val="clear" w:pos="9072"/>
          <w:tab w:val="left" w:pos="2127"/>
        </w:tabs>
        <w:jc w:val="both"/>
        <w:rPr>
          <w:rFonts w:ascii="Arial" w:hAnsi="Arial" w:cs="Arial"/>
          <w:b/>
          <w:bCs/>
          <w:sz w:val="22"/>
          <w:szCs w:val="22"/>
        </w:rPr>
      </w:pPr>
      <w:r>
        <w:rPr>
          <w:rFonts w:ascii="Arial" w:hAnsi="Arial" w:cs="Arial"/>
          <w:b/>
          <w:bCs/>
          <w:sz w:val="22"/>
          <w:szCs w:val="22"/>
        </w:rPr>
        <w:t>Stupeň</w:t>
      </w:r>
      <w:r>
        <w:rPr>
          <w:rFonts w:ascii="Arial" w:hAnsi="Arial" w:cs="Arial"/>
          <w:b/>
          <w:bCs/>
          <w:sz w:val="22"/>
          <w:szCs w:val="22"/>
        </w:rPr>
        <w:tab/>
        <w:t>:</w:t>
      </w:r>
      <w:r>
        <w:rPr>
          <w:rFonts w:ascii="Arial" w:hAnsi="Arial" w:cs="Arial"/>
          <w:b/>
          <w:bCs/>
          <w:sz w:val="22"/>
          <w:szCs w:val="22"/>
        </w:rPr>
        <w:tab/>
      </w:r>
      <w:bookmarkEnd w:id="1"/>
      <w:r>
        <w:rPr>
          <w:rFonts w:ascii="Arial" w:hAnsi="Arial" w:cs="Arial"/>
          <w:sz w:val="22"/>
          <w:szCs w:val="22"/>
        </w:rPr>
        <w:t>Dokumentace pro vydání SP a DPS</w:t>
      </w:r>
    </w:p>
    <w:p w14:paraId="7C5CE508" w14:textId="7255094B" w:rsidR="00977AEB" w:rsidRDefault="00977AEB" w:rsidP="00977AEB">
      <w:pPr>
        <w:pStyle w:val="Zpat"/>
        <w:tabs>
          <w:tab w:val="clear" w:pos="4536"/>
          <w:tab w:val="clear" w:pos="9072"/>
          <w:tab w:val="left" w:pos="2127"/>
        </w:tabs>
        <w:jc w:val="both"/>
        <w:rPr>
          <w:rFonts w:ascii="Arial" w:hAnsi="Arial" w:cs="Arial"/>
          <w:sz w:val="22"/>
          <w:szCs w:val="22"/>
        </w:rPr>
      </w:pPr>
      <w:r>
        <w:rPr>
          <w:rFonts w:ascii="Arial" w:hAnsi="Arial" w:cs="Arial"/>
          <w:b/>
          <w:bCs/>
          <w:sz w:val="22"/>
          <w:szCs w:val="22"/>
        </w:rPr>
        <w:t>Vypracoval</w:t>
      </w:r>
      <w:r>
        <w:rPr>
          <w:rFonts w:ascii="Arial" w:hAnsi="Arial" w:cs="Arial"/>
          <w:b/>
          <w:bCs/>
          <w:sz w:val="22"/>
          <w:szCs w:val="22"/>
        </w:rPr>
        <w:tab/>
        <w:t>:</w:t>
      </w:r>
      <w:r>
        <w:rPr>
          <w:rFonts w:ascii="Arial" w:hAnsi="Arial" w:cs="Arial"/>
          <w:sz w:val="22"/>
          <w:szCs w:val="22"/>
        </w:rPr>
        <w:tab/>
      </w:r>
      <w:r w:rsidR="008C3873" w:rsidRPr="008C3873">
        <w:rPr>
          <w:rFonts w:ascii="Arial" w:hAnsi="Arial" w:cs="Arial"/>
          <w:sz w:val="22"/>
          <w:szCs w:val="22"/>
        </w:rPr>
        <w:t>Ing. Ivo Šťastný</w:t>
      </w:r>
    </w:p>
    <w:p w14:paraId="12CB5D71" w14:textId="77777777" w:rsidR="00977AEB" w:rsidRDefault="00977AEB" w:rsidP="00977AEB">
      <w:pPr>
        <w:pStyle w:val="Zpat"/>
        <w:tabs>
          <w:tab w:val="clear" w:pos="4536"/>
          <w:tab w:val="clear" w:pos="9072"/>
          <w:tab w:val="left" w:pos="708"/>
        </w:tabs>
        <w:jc w:val="both"/>
        <w:rPr>
          <w:rFonts w:ascii="Arial" w:hAnsi="Arial" w:cs="Arial"/>
          <w:b/>
          <w:bCs/>
          <w:sz w:val="22"/>
          <w:szCs w:val="22"/>
        </w:rPr>
      </w:pPr>
      <w:r>
        <w:rPr>
          <w:rFonts w:ascii="Arial" w:hAnsi="Arial" w:cs="Arial"/>
          <w:b/>
          <w:bCs/>
          <w:sz w:val="22"/>
          <w:szCs w:val="22"/>
        </w:rPr>
        <w:t>Zakázkové číslo</w:t>
      </w:r>
      <w:r>
        <w:rPr>
          <w:rFonts w:ascii="Arial" w:hAnsi="Arial" w:cs="Arial"/>
          <w:b/>
          <w:bCs/>
          <w:sz w:val="22"/>
          <w:szCs w:val="22"/>
        </w:rPr>
        <w:tab/>
        <w:t>:</w:t>
      </w:r>
      <w:r>
        <w:rPr>
          <w:rFonts w:ascii="Arial" w:hAnsi="Arial" w:cs="Arial"/>
          <w:sz w:val="22"/>
          <w:szCs w:val="22"/>
        </w:rPr>
        <w:tab/>
      </w:r>
      <w:r>
        <w:rPr>
          <w:rFonts w:ascii="Arial" w:hAnsi="Arial" w:cs="Arial"/>
          <w:b/>
          <w:sz w:val="22"/>
          <w:szCs w:val="22"/>
        </w:rPr>
        <w:t>27/21</w:t>
      </w:r>
    </w:p>
    <w:p w14:paraId="1ECC8382" w14:textId="77777777" w:rsidR="004634E6" w:rsidRDefault="004634E6" w:rsidP="00977AEB">
      <w:pPr>
        <w:pStyle w:val="Zpat"/>
        <w:tabs>
          <w:tab w:val="clear" w:pos="4536"/>
          <w:tab w:val="clear" w:pos="9072"/>
        </w:tabs>
        <w:rPr>
          <w:rFonts w:ascii="Arial" w:hAnsi="Arial" w:cs="Arial"/>
          <w:sz w:val="22"/>
          <w:szCs w:val="22"/>
        </w:rPr>
      </w:pPr>
      <w:r>
        <w:rPr>
          <w:rFonts w:ascii="Arial" w:hAnsi="Arial" w:cs="Arial"/>
          <w:b/>
          <w:bCs/>
          <w:sz w:val="22"/>
          <w:szCs w:val="22"/>
        </w:rPr>
        <w:t>Číslo přílohy</w:t>
      </w:r>
      <w:r>
        <w:rPr>
          <w:rFonts w:ascii="Arial" w:hAnsi="Arial" w:cs="Arial"/>
          <w:b/>
          <w:bCs/>
          <w:sz w:val="22"/>
          <w:szCs w:val="22"/>
        </w:rPr>
        <w:tab/>
        <w:t>:</w:t>
      </w:r>
      <w:r>
        <w:rPr>
          <w:rFonts w:ascii="Arial" w:hAnsi="Arial" w:cs="Arial"/>
          <w:b/>
          <w:sz w:val="22"/>
          <w:szCs w:val="22"/>
        </w:rPr>
        <w:tab/>
      </w:r>
      <w:r w:rsidR="00977AEB">
        <w:rPr>
          <w:rFonts w:ascii="Arial" w:hAnsi="Arial" w:cs="Arial"/>
          <w:sz w:val="22"/>
          <w:szCs w:val="22"/>
        </w:rPr>
        <w:t>27</w:t>
      </w:r>
      <w:r w:rsidR="00492D29">
        <w:rPr>
          <w:rFonts w:ascii="Arial" w:hAnsi="Arial" w:cs="Arial"/>
          <w:sz w:val="22"/>
          <w:szCs w:val="22"/>
        </w:rPr>
        <w:t>/2</w:t>
      </w:r>
      <w:r w:rsidR="00067242">
        <w:rPr>
          <w:rFonts w:ascii="Arial" w:hAnsi="Arial" w:cs="Arial"/>
          <w:sz w:val="22"/>
          <w:szCs w:val="22"/>
        </w:rPr>
        <w:t>1</w:t>
      </w:r>
      <w:r w:rsidRPr="00865BD5">
        <w:rPr>
          <w:rFonts w:ascii="Arial" w:hAnsi="Arial" w:cs="Arial"/>
          <w:bCs/>
          <w:sz w:val="22"/>
          <w:szCs w:val="22"/>
        </w:rPr>
        <w:t>-</w:t>
      </w:r>
      <w:r w:rsidR="00042F67">
        <w:rPr>
          <w:rFonts w:ascii="Arial" w:hAnsi="Arial" w:cs="Arial"/>
          <w:bCs/>
          <w:sz w:val="22"/>
          <w:szCs w:val="22"/>
        </w:rPr>
        <w:t>D.1.</w:t>
      </w:r>
      <w:r w:rsidR="003520DA">
        <w:rPr>
          <w:rFonts w:ascii="Arial" w:hAnsi="Arial" w:cs="Arial"/>
          <w:bCs/>
          <w:sz w:val="22"/>
          <w:szCs w:val="22"/>
        </w:rPr>
        <w:t>4.</w:t>
      </w:r>
      <w:r w:rsidR="004A1029">
        <w:rPr>
          <w:rFonts w:ascii="Arial" w:hAnsi="Arial" w:cs="Arial"/>
          <w:bCs/>
          <w:sz w:val="22"/>
          <w:szCs w:val="22"/>
        </w:rPr>
        <w:t>3</w:t>
      </w:r>
      <w:r w:rsidR="00042F67">
        <w:rPr>
          <w:rFonts w:ascii="Arial" w:hAnsi="Arial" w:cs="Arial"/>
          <w:bCs/>
          <w:sz w:val="22"/>
          <w:szCs w:val="22"/>
        </w:rPr>
        <w:t>.a</w:t>
      </w:r>
    </w:p>
    <w:p w14:paraId="26DDC255" w14:textId="45409C53" w:rsidR="004634E6" w:rsidRDefault="004634E6" w:rsidP="004634E6">
      <w:pPr>
        <w:tabs>
          <w:tab w:val="left" w:pos="2127"/>
          <w:tab w:val="left" w:pos="2835"/>
          <w:tab w:val="right" w:pos="9072"/>
        </w:tabs>
        <w:jc w:val="both"/>
        <w:rPr>
          <w:rFonts w:ascii="Arial" w:hAnsi="Arial" w:cs="Arial"/>
          <w:color w:val="FF0000"/>
          <w:sz w:val="22"/>
          <w:szCs w:val="22"/>
        </w:rPr>
      </w:pPr>
      <w:r>
        <w:rPr>
          <w:rFonts w:ascii="Arial" w:hAnsi="Arial" w:cs="Arial"/>
          <w:b/>
          <w:bCs/>
          <w:sz w:val="22"/>
          <w:szCs w:val="22"/>
        </w:rPr>
        <w:t>Datum</w:t>
      </w:r>
      <w:r>
        <w:rPr>
          <w:rFonts w:ascii="Arial" w:hAnsi="Arial" w:cs="Arial"/>
          <w:b/>
          <w:bCs/>
          <w:sz w:val="22"/>
          <w:szCs w:val="22"/>
        </w:rPr>
        <w:tab/>
        <w:t>:</w:t>
      </w:r>
      <w:r>
        <w:rPr>
          <w:rFonts w:ascii="Arial" w:hAnsi="Arial" w:cs="Arial"/>
          <w:b/>
          <w:bCs/>
          <w:sz w:val="22"/>
          <w:szCs w:val="22"/>
        </w:rPr>
        <w:tab/>
      </w:r>
      <w:r w:rsidR="00492D29">
        <w:rPr>
          <w:rFonts w:ascii="Arial" w:hAnsi="Arial" w:cs="Arial"/>
          <w:sz w:val="22"/>
          <w:szCs w:val="22"/>
        </w:rPr>
        <w:t>0</w:t>
      </w:r>
      <w:r w:rsidR="00977AEB">
        <w:rPr>
          <w:rFonts w:ascii="Arial" w:hAnsi="Arial" w:cs="Arial"/>
          <w:sz w:val="22"/>
          <w:szCs w:val="22"/>
        </w:rPr>
        <w:t>3</w:t>
      </w:r>
      <w:r>
        <w:rPr>
          <w:rFonts w:ascii="Arial" w:hAnsi="Arial" w:cs="Arial"/>
          <w:sz w:val="22"/>
          <w:szCs w:val="22"/>
        </w:rPr>
        <w:t>/20</w:t>
      </w:r>
      <w:r w:rsidR="00492D29">
        <w:rPr>
          <w:rFonts w:ascii="Arial" w:hAnsi="Arial" w:cs="Arial"/>
          <w:sz w:val="22"/>
          <w:szCs w:val="22"/>
        </w:rPr>
        <w:t>2</w:t>
      </w:r>
      <w:r w:rsidR="00977AEB">
        <w:rPr>
          <w:rFonts w:ascii="Arial" w:hAnsi="Arial" w:cs="Arial"/>
          <w:sz w:val="22"/>
          <w:szCs w:val="22"/>
        </w:rPr>
        <w:t>2</w:t>
      </w:r>
      <w:r>
        <w:rPr>
          <w:rFonts w:ascii="Arial" w:hAnsi="Arial" w:cs="Arial"/>
          <w:b/>
          <w:bCs/>
          <w:sz w:val="22"/>
          <w:szCs w:val="22"/>
        </w:rPr>
        <w:tab/>
      </w:r>
      <w:r w:rsidRPr="00ED7CF5">
        <w:rPr>
          <w:rFonts w:ascii="Arial" w:hAnsi="Arial" w:cs="Arial"/>
          <w:color w:val="FF0000"/>
          <w:sz w:val="22"/>
          <w:szCs w:val="22"/>
        </w:rPr>
        <w:t xml:space="preserve">Počet stran: </w:t>
      </w:r>
      <w:r w:rsidR="00400BB1">
        <w:rPr>
          <w:rFonts w:ascii="Arial" w:hAnsi="Arial" w:cs="Arial"/>
          <w:color w:val="FF0000"/>
          <w:sz w:val="22"/>
          <w:szCs w:val="22"/>
        </w:rPr>
        <w:t>3</w:t>
      </w:r>
      <w:r>
        <w:rPr>
          <w:rFonts w:ascii="Arial" w:hAnsi="Arial" w:cs="Arial"/>
          <w:color w:val="FF0000"/>
          <w:sz w:val="22"/>
          <w:szCs w:val="22"/>
        </w:rPr>
        <w:br w:type="page"/>
      </w:r>
    </w:p>
    <w:p w14:paraId="247501E2" w14:textId="77777777" w:rsidR="00782239" w:rsidRPr="00ED7CF5" w:rsidRDefault="00782239" w:rsidP="00782239">
      <w:pPr>
        <w:rPr>
          <w:rFonts w:ascii="Arial" w:hAnsi="Arial" w:cs="Arial"/>
          <w:b/>
          <w:bCs/>
          <w:sz w:val="22"/>
          <w:u w:val="single"/>
        </w:rPr>
      </w:pPr>
      <w:proofErr w:type="gramStart"/>
      <w:r w:rsidRPr="00ED7CF5">
        <w:rPr>
          <w:rFonts w:ascii="Arial" w:hAnsi="Arial" w:cs="Arial"/>
          <w:b/>
          <w:bCs/>
          <w:sz w:val="22"/>
          <w:u w:val="single"/>
        </w:rPr>
        <w:lastRenderedPageBreak/>
        <w:t>Seznam :</w:t>
      </w:r>
      <w:proofErr w:type="gramEnd"/>
    </w:p>
    <w:sectPr w:rsidR="00782239" w:rsidRPr="00ED7CF5" w:rsidSect="00173950">
      <w:headerReference w:type="default" r:id="rId8"/>
      <w:footerReference w:type="even" r:id="rId9"/>
      <w:footerReference w:type="default" r:id="rId10"/>
      <w:headerReference w:type="first" r:id="rId11"/>
      <w:footerReference w:type="first" r:id="rId12"/>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2FFEA" w14:textId="77777777" w:rsidR="000C160D" w:rsidRDefault="000C160D">
      <w:r>
        <w:separator/>
      </w:r>
    </w:p>
  </w:endnote>
  <w:endnote w:type="continuationSeparator" w:id="0">
    <w:p w14:paraId="71F676AC" w14:textId="77777777" w:rsidR="000C160D" w:rsidRDefault="000C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06B90" w14:textId="77777777" w:rsidR="009E4F4E" w:rsidRDefault="0000661F">
    <w:pPr>
      <w:pStyle w:val="Zpat"/>
      <w:framePr w:wrap="around" w:vAnchor="text" w:hAnchor="margin" w:xAlign="center" w:y="1"/>
      <w:rPr>
        <w:rStyle w:val="slostrnky"/>
      </w:rPr>
    </w:pPr>
    <w:r>
      <w:rPr>
        <w:rStyle w:val="slostrnky"/>
      </w:rPr>
      <w:fldChar w:fldCharType="begin"/>
    </w:r>
    <w:r w:rsidR="009E4F4E">
      <w:rPr>
        <w:rStyle w:val="slostrnky"/>
      </w:rPr>
      <w:instrText xml:space="preserve">PAGE  </w:instrText>
    </w:r>
    <w:r>
      <w:rPr>
        <w:rStyle w:val="slostrnky"/>
      </w:rPr>
      <w:fldChar w:fldCharType="end"/>
    </w:r>
  </w:p>
  <w:p w14:paraId="0F6B498F" w14:textId="77777777" w:rsidR="009E4F4E" w:rsidRDefault="009E4F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10BE" w14:textId="77777777" w:rsidR="009E4F4E" w:rsidRPr="00865BD5" w:rsidRDefault="009E4F4E" w:rsidP="00BC1713">
    <w:pPr>
      <w:pStyle w:val="Zpat"/>
      <w:pBdr>
        <w:top w:val="single" w:sz="6" w:space="6" w:color="auto"/>
      </w:pBdr>
      <w:jc w:val="both"/>
      <w:rPr>
        <w:rFonts w:ascii="Arial" w:hAnsi="Arial" w:cs="Arial"/>
        <w:i/>
        <w:sz w:val="16"/>
      </w:rPr>
    </w:pPr>
    <w:r w:rsidRPr="00865BD5">
      <w:rPr>
        <w:rFonts w:ascii="Arial" w:hAnsi="Arial" w:cs="Arial"/>
        <w:i/>
        <w:sz w:val="16"/>
      </w:rPr>
      <w:t>Číslo přílohy –</w:t>
    </w:r>
    <w:r w:rsidR="00977AEB">
      <w:rPr>
        <w:rFonts w:ascii="Arial" w:hAnsi="Arial" w:cs="Arial"/>
        <w:i/>
        <w:sz w:val="16"/>
      </w:rPr>
      <w:t>27</w:t>
    </w:r>
    <w:r w:rsidR="003F28C3">
      <w:rPr>
        <w:rFonts w:ascii="Arial" w:hAnsi="Arial" w:cs="Arial"/>
        <w:i/>
        <w:sz w:val="16"/>
      </w:rPr>
      <w:t>/2</w:t>
    </w:r>
    <w:r w:rsidR="00067242">
      <w:rPr>
        <w:rFonts w:ascii="Arial" w:hAnsi="Arial" w:cs="Arial"/>
        <w:i/>
        <w:sz w:val="16"/>
      </w:rPr>
      <w:t>1</w:t>
    </w:r>
    <w:r w:rsidR="00611E6A">
      <w:rPr>
        <w:rFonts w:ascii="Arial" w:hAnsi="Arial" w:cs="Arial"/>
        <w:i/>
        <w:sz w:val="16"/>
      </w:rPr>
      <w:t>-</w:t>
    </w:r>
    <w:r w:rsidR="003E30FB">
      <w:rPr>
        <w:rFonts w:ascii="Arial" w:hAnsi="Arial" w:cs="Arial"/>
        <w:i/>
        <w:sz w:val="16"/>
      </w:rPr>
      <w:t>D.1.</w:t>
    </w:r>
    <w:r w:rsidR="004A1029">
      <w:rPr>
        <w:rFonts w:ascii="Arial" w:hAnsi="Arial" w:cs="Arial"/>
        <w:i/>
        <w:sz w:val="16"/>
      </w:rPr>
      <w:t>4.3</w:t>
    </w:r>
    <w:r w:rsidR="00042F67">
      <w:rPr>
        <w:rFonts w:ascii="Arial" w:hAnsi="Arial" w:cs="Arial"/>
        <w:i/>
        <w:sz w:val="16"/>
      </w:rPr>
      <w:t>.a</w:t>
    </w:r>
    <w:r w:rsidRPr="00865BD5">
      <w:rPr>
        <w:rFonts w:ascii="Arial" w:hAnsi="Arial" w:cs="Arial"/>
        <w:i/>
        <w:sz w:val="16"/>
      </w:rPr>
      <w:tab/>
    </w:r>
    <w:r w:rsidRPr="00865BD5">
      <w:rPr>
        <w:rFonts w:ascii="Arial" w:hAnsi="Arial" w:cs="Arial"/>
        <w:i/>
        <w:sz w:val="16"/>
      </w:rPr>
      <w:tab/>
    </w:r>
  </w:p>
  <w:p w14:paraId="44622BA1" w14:textId="77777777" w:rsidR="00BC1713" w:rsidRDefault="0000661F" w:rsidP="00BC1713">
    <w:pPr>
      <w:pStyle w:val="Zpat"/>
      <w:framePr w:wrap="around" w:vAnchor="text" w:hAnchor="page" w:x="6061" w:y="29"/>
      <w:rPr>
        <w:rStyle w:val="slostrnky"/>
      </w:rPr>
    </w:pPr>
    <w:r>
      <w:rPr>
        <w:rStyle w:val="slostrnky"/>
        <w:b/>
      </w:rPr>
      <w:fldChar w:fldCharType="begin"/>
    </w:r>
    <w:r w:rsidR="00BC1713">
      <w:rPr>
        <w:rStyle w:val="slostrnky"/>
        <w:b/>
      </w:rPr>
      <w:instrText xml:space="preserve">PAGE  </w:instrText>
    </w:r>
    <w:r>
      <w:rPr>
        <w:rStyle w:val="slostrnky"/>
        <w:b/>
      </w:rPr>
      <w:fldChar w:fldCharType="separate"/>
    </w:r>
    <w:r w:rsidR="008A6DCC">
      <w:rPr>
        <w:rStyle w:val="slostrnky"/>
        <w:b/>
        <w:noProof/>
      </w:rPr>
      <w:t>2</w:t>
    </w:r>
    <w:r>
      <w:rPr>
        <w:rStyle w:val="slostrnky"/>
        <w:b/>
      </w:rPr>
      <w:fldChar w:fldCharType="end"/>
    </w:r>
  </w:p>
  <w:p w14:paraId="05309AD4" w14:textId="77777777" w:rsidR="009E4F4E" w:rsidRDefault="009E4F4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1BA8" w14:textId="77777777" w:rsidR="00BE5638" w:rsidRDefault="00BE5638" w:rsidP="00BE5638">
    <w:pPr>
      <w:pStyle w:val="Zhlav"/>
    </w:pPr>
  </w:p>
  <w:p w14:paraId="0F08D1FA" w14:textId="77777777" w:rsidR="009E4F4E" w:rsidRDefault="009E4F4E">
    <w:pPr>
      <w:pStyle w:val="Zpat"/>
      <w:rPr>
        <w:rFonts w:ascii="Arial" w:hAnsi="Arial" w:cs="Arial"/>
        <w:b/>
        <w:bCs/>
        <w:sz w:val="16"/>
      </w:rPr>
    </w:pPr>
  </w:p>
  <w:p w14:paraId="606C2468" w14:textId="77777777" w:rsidR="009E4F4E" w:rsidRDefault="009E4F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643D0" w14:textId="77777777" w:rsidR="000C160D" w:rsidRDefault="000C160D">
      <w:r>
        <w:separator/>
      </w:r>
    </w:p>
  </w:footnote>
  <w:footnote w:type="continuationSeparator" w:id="0">
    <w:p w14:paraId="1DD656FE" w14:textId="77777777" w:rsidR="000C160D" w:rsidRDefault="000C1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25820" w14:textId="77777777" w:rsidR="000D422F" w:rsidRDefault="00492D29" w:rsidP="000D422F">
    <w:pPr>
      <w:pStyle w:val="Zhlav"/>
      <w:pBdr>
        <w:bottom w:val="single" w:sz="6" w:space="1" w:color="auto"/>
      </w:pBdr>
      <w:tabs>
        <w:tab w:val="clear" w:pos="4536"/>
      </w:tabs>
      <w:rPr>
        <w:rFonts w:ascii="Arial" w:hAnsi="Arial"/>
        <w:bCs/>
        <w:i/>
        <w:sz w:val="18"/>
      </w:rPr>
    </w:pPr>
    <w:r>
      <w:rPr>
        <w:rFonts w:ascii="Arial" w:hAnsi="Arial"/>
        <w:bCs/>
        <w:i/>
        <w:noProof/>
        <w:sz w:val="18"/>
      </w:rPr>
      <w:drawing>
        <wp:anchor distT="0" distB="0" distL="114300" distR="114300" simplePos="0" relativeHeight="251658752" behindDoc="1" locked="0" layoutInCell="1" allowOverlap="1" wp14:anchorId="2F4BE392" wp14:editId="0D662153">
          <wp:simplePos x="0" y="0"/>
          <wp:positionH relativeFrom="column">
            <wp:posOffset>-224155</wp:posOffset>
          </wp:positionH>
          <wp:positionV relativeFrom="paragraph">
            <wp:posOffset>-220980</wp:posOffset>
          </wp:positionV>
          <wp:extent cx="895350" cy="5715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řez.jpg"/>
                  <pic:cNvPicPr/>
                </pic:nvPicPr>
                <pic:blipFill>
                  <a:blip r:embed="rId1">
                    <a:extLst>
                      <a:ext uri="{28A0092B-C50C-407E-A947-70E740481C1C}">
                        <a14:useLocalDpi xmlns:a14="http://schemas.microsoft.com/office/drawing/2010/main" val="0"/>
                      </a:ext>
                    </a:extLst>
                  </a:blip>
                  <a:stretch>
                    <a:fillRect/>
                  </a:stretch>
                </pic:blipFill>
                <pic:spPr>
                  <a:xfrm>
                    <a:off x="0" y="0"/>
                    <a:ext cx="895350" cy="571500"/>
                  </a:xfrm>
                  <a:prstGeom prst="rect">
                    <a:avLst/>
                  </a:prstGeom>
                </pic:spPr>
              </pic:pic>
            </a:graphicData>
          </a:graphic>
        </wp:anchor>
      </w:drawing>
    </w:r>
    <w:r w:rsidR="00042F67">
      <w:rPr>
        <w:rFonts w:ascii="Arial" w:hAnsi="Arial"/>
        <w:bCs/>
        <w:i/>
        <w:sz w:val="18"/>
      </w:rPr>
      <w:t>Technická zpráva</w:t>
    </w:r>
    <w:r w:rsidR="009E4F4E">
      <w:rPr>
        <w:rFonts w:ascii="Arial" w:hAnsi="Arial"/>
        <w:bCs/>
        <w:i/>
        <w:sz w:val="18"/>
      </w:rPr>
      <w:tab/>
    </w:r>
    <w:r w:rsidR="000D422F">
      <w:rPr>
        <w:rFonts w:ascii="Arial" w:hAnsi="Arial"/>
        <w:bCs/>
        <w:i/>
        <w:sz w:val="18"/>
      </w:rPr>
      <w:t xml:space="preserve">Urgentní </w:t>
    </w:r>
    <w:proofErr w:type="gramStart"/>
    <w:r w:rsidR="000D422F">
      <w:rPr>
        <w:rFonts w:ascii="Arial" w:hAnsi="Arial"/>
        <w:bCs/>
        <w:i/>
        <w:sz w:val="18"/>
      </w:rPr>
      <w:t>příjem - příprava</w:t>
    </w:r>
    <w:proofErr w:type="gramEnd"/>
  </w:p>
  <w:p w14:paraId="6F9BCADE" w14:textId="77777777" w:rsidR="009E4F4E" w:rsidRDefault="000D422F" w:rsidP="000D422F">
    <w:pPr>
      <w:pStyle w:val="Zhlav"/>
      <w:pBdr>
        <w:bottom w:val="single" w:sz="6" w:space="1" w:color="auto"/>
      </w:pBdr>
      <w:tabs>
        <w:tab w:val="clear" w:pos="4536"/>
      </w:tabs>
      <w:rPr>
        <w:rFonts w:ascii="Arial" w:hAnsi="Arial"/>
        <w:bCs/>
        <w:i/>
        <w:sz w:val="18"/>
      </w:rPr>
    </w:pPr>
    <w:r>
      <w:rPr>
        <w:rFonts w:ascii="Arial" w:hAnsi="Arial"/>
        <w:bCs/>
        <w:i/>
        <w:sz w:val="18"/>
      </w:rPr>
      <w:tab/>
      <w:t>Dokumentace pro vydání SP a DPS</w:t>
    </w:r>
  </w:p>
  <w:p w14:paraId="46C2A19B" w14:textId="77777777" w:rsidR="009E4F4E" w:rsidRDefault="009E4F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39A3" w14:textId="77777777" w:rsidR="00BE5638" w:rsidRDefault="00773FB3">
    <w:pPr>
      <w:pStyle w:val="Zhlav"/>
    </w:pPr>
    <w:r>
      <w:rPr>
        <w:noProof/>
      </w:rPr>
      <w:drawing>
        <wp:anchor distT="0" distB="0" distL="114300" distR="114300" simplePos="0" relativeHeight="251675648" behindDoc="1" locked="0" layoutInCell="1" allowOverlap="1" wp14:anchorId="221912FE" wp14:editId="36FA69B3">
          <wp:simplePos x="0" y="0"/>
          <wp:positionH relativeFrom="page">
            <wp:posOffset>-200025</wp:posOffset>
          </wp:positionH>
          <wp:positionV relativeFrom="page">
            <wp:posOffset>-219075</wp:posOffset>
          </wp:positionV>
          <wp:extent cx="7810500" cy="1103755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0" cy="11037554"/>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15:restartNumberingAfterBreak="0">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15:restartNumberingAfterBreak="0">
    <w:nsid w:val="10B647C6"/>
    <w:multiLevelType w:val="hybridMultilevel"/>
    <w:tmpl w:val="398624B0"/>
    <w:lvl w:ilvl="0" w:tplc="97E808DC">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Times New Roman"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F21653A"/>
    <w:multiLevelType w:val="hybridMultilevel"/>
    <w:tmpl w:val="1F208AA6"/>
    <w:lvl w:ilvl="0" w:tplc="43604CC8">
      <w:start w:val="2"/>
      <w:numFmt w:val="lowerLetter"/>
      <w:lvlText w:val="%1)"/>
      <w:lvlJc w:val="left"/>
      <w:pPr>
        <w:tabs>
          <w:tab w:val="num" w:pos="1485"/>
        </w:tabs>
        <w:ind w:left="1485" w:hanging="112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6546790"/>
    <w:multiLevelType w:val="hybridMultilevel"/>
    <w:tmpl w:val="E2684842"/>
    <w:lvl w:ilvl="0" w:tplc="D25A6ADC">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FFC654D"/>
    <w:multiLevelType w:val="hybridMultilevel"/>
    <w:tmpl w:val="6A304178"/>
    <w:lvl w:ilvl="0" w:tplc="DB640AA4">
      <w:start w:val="3"/>
      <w:numFmt w:val="lowerLetter"/>
      <w:lvlText w:val="%1)"/>
      <w:lvlJc w:val="left"/>
      <w:pPr>
        <w:tabs>
          <w:tab w:val="num" w:pos="1065"/>
        </w:tabs>
        <w:ind w:left="1065" w:hanging="705"/>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A544FB4"/>
    <w:multiLevelType w:val="hybridMultilevel"/>
    <w:tmpl w:val="E796FF22"/>
    <w:lvl w:ilvl="0" w:tplc="0405000F">
      <w:start w:val="1"/>
      <w:numFmt w:val="decimal"/>
      <w:lvlText w:val="%1."/>
      <w:lvlJc w:val="left"/>
      <w:pPr>
        <w:tabs>
          <w:tab w:val="num" w:pos="720"/>
        </w:tabs>
        <w:ind w:left="720" w:hanging="360"/>
      </w:pPr>
    </w:lvl>
    <w:lvl w:ilvl="1" w:tplc="77022D4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10" w15:restartNumberingAfterBreak="0">
    <w:nsid w:val="57342652"/>
    <w:multiLevelType w:val="hybridMultilevel"/>
    <w:tmpl w:val="FD2ACF2C"/>
    <w:lvl w:ilvl="0" w:tplc="53C63EA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624E9"/>
    <w:multiLevelType w:val="hybridMultilevel"/>
    <w:tmpl w:val="676E5F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AB5FA9"/>
    <w:multiLevelType w:val="hybridMultilevel"/>
    <w:tmpl w:val="F5660C92"/>
    <w:lvl w:ilvl="0" w:tplc="04050015">
      <w:start w:val="1"/>
      <w:numFmt w:val="upperLetter"/>
      <w:lvlText w:val="%1."/>
      <w:lvlJc w:val="left"/>
      <w:pPr>
        <w:tabs>
          <w:tab w:val="num" w:pos="720"/>
        </w:tabs>
        <w:ind w:left="720" w:hanging="360"/>
      </w:pPr>
      <w:rPr>
        <w:rFonts w:ascii="Times New Roman" w:hAnsi="Times New Roman" w:cs="Times New Roman"/>
      </w:rPr>
    </w:lvl>
    <w:lvl w:ilvl="1" w:tplc="04050019">
      <w:start w:val="1"/>
      <w:numFmt w:val="decimal"/>
      <w:lvlText w:val="%2."/>
      <w:lvlJc w:val="left"/>
      <w:pPr>
        <w:tabs>
          <w:tab w:val="num" w:pos="1440"/>
        </w:tabs>
        <w:ind w:left="1440" w:hanging="360"/>
      </w:pPr>
      <w:rPr>
        <w:rFonts w:ascii="Times New Roman" w:hAnsi="Times New Roman" w:cs="Times New Roman"/>
      </w:rPr>
    </w:lvl>
    <w:lvl w:ilvl="2" w:tplc="0405001B">
      <w:start w:val="1"/>
      <w:numFmt w:val="decimal"/>
      <w:lvlText w:val="%3."/>
      <w:lvlJc w:val="left"/>
      <w:pPr>
        <w:tabs>
          <w:tab w:val="num" w:pos="2160"/>
        </w:tabs>
        <w:ind w:left="2160" w:hanging="36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decimal"/>
      <w:lvlText w:val="%5."/>
      <w:lvlJc w:val="left"/>
      <w:pPr>
        <w:tabs>
          <w:tab w:val="num" w:pos="3600"/>
        </w:tabs>
        <w:ind w:left="3600" w:hanging="360"/>
      </w:pPr>
      <w:rPr>
        <w:rFonts w:ascii="Times New Roman" w:hAnsi="Times New Roman" w:cs="Times New Roman"/>
      </w:rPr>
    </w:lvl>
    <w:lvl w:ilvl="5" w:tplc="0405001B">
      <w:start w:val="1"/>
      <w:numFmt w:val="decimal"/>
      <w:lvlText w:val="%6."/>
      <w:lvlJc w:val="left"/>
      <w:pPr>
        <w:tabs>
          <w:tab w:val="num" w:pos="4320"/>
        </w:tabs>
        <w:ind w:left="4320" w:hanging="36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decimal"/>
      <w:lvlText w:val="%8."/>
      <w:lvlJc w:val="left"/>
      <w:pPr>
        <w:tabs>
          <w:tab w:val="num" w:pos="5760"/>
        </w:tabs>
        <w:ind w:left="5760" w:hanging="360"/>
      </w:pPr>
      <w:rPr>
        <w:rFonts w:ascii="Times New Roman" w:hAnsi="Times New Roman" w:cs="Times New Roman"/>
      </w:rPr>
    </w:lvl>
    <w:lvl w:ilvl="8" w:tplc="0405001B">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302467308">
    <w:abstractNumId w:val="9"/>
    <w:lvlOverride w:ilvl="0">
      <w:lvl w:ilvl="0">
        <w:start w:val="1"/>
        <w:numFmt w:val="decimal"/>
        <w:pStyle w:val="nad1"/>
        <w:lvlText w:val="%1."/>
        <w:legacy w:legacy="1" w:legacySpace="0" w:legacyIndent="283"/>
        <w:lvlJc w:val="left"/>
        <w:pPr>
          <w:ind w:left="283" w:hanging="283"/>
        </w:pPr>
      </w:lvl>
    </w:lvlOverride>
  </w:num>
  <w:num w:numId="2" w16cid:durableId="186019873">
    <w:abstractNumId w:val="1"/>
  </w:num>
  <w:num w:numId="3" w16cid:durableId="694115468">
    <w:abstractNumId w:val="13"/>
  </w:num>
  <w:num w:numId="4" w16cid:durableId="1180395217">
    <w:abstractNumId w:val="4"/>
  </w:num>
  <w:num w:numId="5" w16cid:durableId="926157045">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6404584">
    <w:abstractNumId w:val="5"/>
  </w:num>
  <w:num w:numId="7" w16cid:durableId="1702128908">
    <w:abstractNumId w:val="10"/>
  </w:num>
  <w:num w:numId="8" w16cid:durableId="1747648987">
    <w:abstractNumId w:val="3"/>
  </w:num>
  <w:num w:numId="9" w16cid:durableId="1448551107">
    <w:abstractNumId w:val="6"/>
  </w:num>
  <w:num w:numId="10" w16cid:durableId="16698239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8537486">
    <w:abstractNumId w:val="13"/>
  </w:num>
  <w:num w:numId="12" w16cid:durableId="1236937447">
    <w:abstractNumId w:val="13"/>
  </w:num>
  <w:num w:numId="13" w16cid:durableId="2110003654">
    <w:abstractNumId w:val="13"/>
  </w:num>
  <w:num w:numId="14" w16cid:durableId="75522019">
    <w:abstractNumId w:val="13"/>
  </w:num>
  <w:num w:numId="15" w16cid:durableId="374281809">
    <w:abstractNumId w:val="13"/>
  </w:num>
  <w:num w:numId="16" w16cid:durableId="1658027138">
    <w:abstractNumId w:val="13"/>
  </w:num>
  <w:num w:numId="17" w16cid:durableId="505176580">
    <w:abstractNumId w:val="13"/>
  </w:num>
  <w:num w:numId="18" w16cid:durableId="1858764487">
    <w:abstractNumId w:val="13"/>
  </w:num>
  <w:num w:numId="19" w16cid:durableId="814954560">
    <w:abstractNumId w:val="8"/>
  </w:num>
  <w:num w:numId="20" w16cid:durableId="14159287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4792"/>
    <w:rsid w:val="0000661F"/>
    <w:rsid w:val="00023B24"/>
    <w:rsid w:val="00024D18"/>
    <w:rsid w:val="00037CE6"/>
    <w:rsid w:val="00042F67"/>
    <w:rsid w:val="00067242"/>
    <w:rsid w:val="000741BD"/>
    <w:rsid w:val="000910B5"/>
    <w:rsid w:val="000C160D"/>
    <w:rsid w:val="000D422F"/>
    <w:rsid w:val="00105472"/>
    <w:rsid w:val="00173950"/>
    <w:rsid w:val="001745DE"/>
    <w:rsid w:val="001D4DB6"/>
    <w:rsid w:val="001E34B6"/>
    <w:rsid w:val="001F2EC4"/>
    <w:rsid w:val="001F5AB4"/>
    <w:rsid w:val="00224BEF"/>
    <w:rsid w:val="002770EF"/>
    <w:rsid w:val="002E40B7"/>
    <w:rsid w:val="003229B9"/>
    <w:rsid w:val="003520DA"/>
    <w:rsid w:val="003E30FB"/>
    <w:rsid w:val="003F28BD"/>
    <w:rsid w:val="003F28C3"/>
    <w:rsid w:val="00400BB1"/>
    <w:rsid w:val="00415C6F"/>
    <w:rsid w:val="00433E5C"/>
    <w:rsid w:val="004634E6"/>
    <w:rsid w:val="00492D29"/>
    <w:rsid w:val="004A1029"/>
    <w:rsid w:val="004B4219"/>
    <w:rsid w:val="00503E94"/>
    <w:rsid w:val="0050775C"/>
    <w:rsid w:val="005309FC"/>
    <w:rsid w:val="005B4C2D"/>
    <w:rsid w:val="005B70E4"/>
    <w:rsid w:val="005C1C26"/>
    <w:rsid w:val="005F40F2"/>
    <w:rsid w:val="00611E6A"/>
    <w:rsid w:val="00613677"/>
    <w:rsid w:val="00633101"/>
    <w:rsid w:val="006624E5"/>
    <w:rsid w:val="006A2DF6"/>
    <w:rsid w:val="006B2151"/>
    <w:rsid w:val="006B7835"/>
    <w:rsid w:val="006E1002"/>
    <w:rsid w:val="006E3585"/>
    <w:rsid w:val="00716985"/>
    <w:rsid w:val="007677E7"/>
    <w:rsid w:val="00773FB3"/>
    <w:rsid w:val="00782239"/>
    <w:rsid w:val="007A68CA"/>
    <w:rsid w:val="007C3A74"/>
    <w:rsid w:val="00803C28"/>
    <w:rsid w:val="008116BC"/>
    <w:rsid w:val="00815770"/>
    <w:rsid w:val="00865BD5"/>
    <w:rsid w:val="00866A73"/>
    <w:rsid w:val="008A6DCC"/>
    <w:rsid w:val="008A6E73"/>
    <w:rsid w:val="008B2A52"/>
    <w:rsid w:val="008C09E2"/>
    <w:rsid w:val="008C1A1E"/>
    <w:rsid w:val="008C3873"/>
    <w:rsid w:val="008F26A2"/>
    <w:rsid w:val="00905284"/>
    <w:rsid w:val="0091171A"/>
    <w:rsid w:val="00955321"/>
    <w:rsid w:val="009623A6"/>
    <w:rsid w:val="00964792"/>
    <w:rsid w:val="00966FAB"/>
    <w:rsid w:val="00977AEB"/>
    <w:rsid w:val="009E4F4E"/>
    <w:rsid w:val="00A21C01"/>
    <w:rsid w:val="00A82FA5"/>
    <w:rsid w:val="00A871BC"/>
    <w:rsid w:val="00AC1CDB"/>
    <w:rsid w:val="00BB4C37"/>
    <w:rsid w:val="00BC1713"/>
    <w:rsid w:val="00BD78A3"/>
    <w:rsid w:val="00BE00FA"/>
    <w:rsid w:val="00BE5638"/>
    <w:rsid w:val="00BF04AF"/>
    <w:rsid w:val="00BF4B63"/>
    <w:rsid w:val="00C4740D"/>
    <w:rsid w:val="00C56034"/>
    <w:rsid w:val="00C73F8F"/>
    <w:rsid w:val="00CF5E1B"/>
    <w:rsid w:val="00DD71B7"/>
    <w:rsid w:val="00E14889"/>
    <w:rsid w:val="00E72206"/>
    <w:rsid w:val="00E8676B"/>
    <w:rsid w:val="00E933D6"/>
    <w:rsid w:val="00ED7CF5"/>
    <w:rsid w:val="00EE2BC8"/>
    <w:rsid w:val="00EE7913"/>
    <w:rsid w:val="00F21503"/>
    <w:rsid w:val="00F4121E"/>
    <w:rsid w:val="00F477E6"/>
    <w:rsid w:val="00F5257E"/>
    <w:rsid w:val="00F95EA5"/>
    <w:rsid w:val="00FB273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AA1D8"/>
  <w15:docId w15:val="{05B32645-C90F-4FCE-9108-0549061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3950"/>
  </w:style>
  <w:style w:type="paragraph" w:styleId="Nadpis1">
    <w:name w:val="heading 1"/>
    <w:basedOn w:val="Normln"/>
    <w:next w:val="Normln"/>
    <w:qFormat/>
    <w:rsid w:val="00173950"/>
    <w:pPr>
      <w:keepNext/>
      <w:numPr>
        <w:ilvl w:val="1"/>
        <w:numId w:val="3"/>
      </w:numPr>
      <w:spacing w:before="240" w:after="60"/>
      <w:outlineLvl w:val="0"/>
    </w:pPr>
    <w:rPr>
      <w:rFonts w:ascii="Arial" w:hAnsi="Arial"/>
      <w:b/>
      <w:kern w:val="28"/>
      <w:sz w:val="28"/>
    </w:rPr>
  </w:style>
  <w:style w:type="paragraph" w:styleId="Nadpis2">
    <w:name w:val="heading 2"/>
    <w:basedOn w:val="Normln"/>
    <w:next w:val="Normln"/>
    <w:qFormat/>
    <w:rsid w:val="00173950"/>
    <w:pPr>
      <w:keepNext/>
      <w:pBdr>
        <w:top w:val="single" w:sz="4" w:space="1" w:color="auto"/>
        <w:left w:val="single" w:sz="4" w:space="4" w:color="auto"/>
        <w:bottom w:val="single" w:sz="4" w:space="1" w:color="auto"/>
        <w:right w:val="single" w:sz="4" w:space="4" w:color="auto"/>
      </w:pBdr>
      <w:outlineLvl w:val="1"/>
    </w:pPr>
    <w:rPr>
      <w:rFonts w:ascii="Arial" w:hAnsi="Arial"/>
      <w:b/>
      <w:sz w:val="22"/>
    </w:rPr>
  </w:style>
  <w:style w:type="paragraph" w:styleId="Nadpis3">
    <w:name w:val="heading 3"/>
    <w:basedOn w:val="Normln"/>
    <w:next w:val="Normln"/>
    <w:qFormat/>
    <w:rsid w:val="00173950"/>
    <w:pPr>
      <w:keepNext/>
      <w:jc w:val="both"/>
      <w:outlineLvl w:val="2"/>
    </w:pPr>
    <w:rPr>
      <w:rFonts w:ascii="Arial" w:hAnsi="Arial"/>
      <w:sz w:val="22"/>
      <w:u w:val="single"/>
    </w:rPr>
  </w:style>
  <w:style w:type="paragraph" w:styleId="Nadpis4">
    <w:name w:val="heading 4"/>
    <w:basedOn w:val="Normln"/>
    <w:next w:val="Normln"/>
    <w:link w:val="Nadpis4Char"/>
    <w:qFormat/>
    <w:rsid w:val="00173950"/>
    <w:pPr>
      <w:keepNext/>
      <w:jc w:val="both"/>
      <w:outlineLvl w:val="3"/>
    </w:pPr>
    <w:rPr>
      <w:rFonts w:ascii="Arial" w:hAnsi="Arial"/>
      <w:b/>
      <w:sz w:val="28"/>
      <w:u w:val="single"/>
    </w:rPr>
  </w:style>
  <w:style w:type="paragraph" w:styleId="Nadpis5">
    <w:name w:val="heading 5"/>
    <w:basedOn w:val="Normln"/>
    <w:next w:val="Normln"/>
    <w:qFormat/>
    <w:rsid w:val="00173950"/>
    <w:pPr>
      <w:keepNext/>
      <w:jc w:val="both"/>
      <w:outlineLvl w:val="4"/>
    </w:pPr>
    <w:rPr>
      <w:rFonts w:ascii="Arial" w:hAnsi="Arial"/>
      <w:b/>
      <w:i/>
      <w:sz w:val="22"/>
      <w:u w:val="single"/>
    </w:rPr>
  </w:style>
  <w:style w:type="paragraph" w:styleId="Nadpis6">
    <w:name w:val="heading 6"/>
    <w:basedOn w:val="Normln"/>
    <w:next w:val="Normln"/>
    <w:qFormat/>
    <w:rsid w:val="00173950"/>
    <w:pPr>
      <w:keepNext/>
      <w:jc w:val="both"/>
      <w:outlineLvl w:val="5"/>
    </w:pPr>
    <w:rPr>
      <w:rFonts w:ascii="Arial" w:hAnsi="Arial"/>
      <w:b/>
      <w:sz w:val="22"/>
      <w:u w:val="single"/>
    </w:rPr>
  </w:style>
  <w:style w:type="paragraph" w:styleId="Nadpis7">
    <w:name w:val="heading 7"/>
    <w:basedOn w:val="Normln"/>
    <w:next w:val="Normln"/>
    <w:qFormat/>
    <w:rsid w:val="00173950"/>
    <w:pPr>
      <w:keepNext/>
      <w:jc w:val="both"/>
      <w:outlineLvl w:val="6"/>
    </w:pPr>
    <w:rPr>
      <w:rFonts w:ascii="Arial" w:hAnsi="Arial"/>
      <w:b/>
      <w:sz w:val="32"/>
      <w:u w:val="single"/>
    </w:rPr>
  </w:style>
  <w:style w:type="paragraph" w:styleId="Nadpis8">
    <w:name w:val="heading 8"/>
    <w:basedOn w:val="Normln"/>
    <w:next w:val="Normln"/>
    <w:qFormat/>
    <w:rsid w:val="00173950"/>
    <w:pPr>
      <w:keepNext/>
      <w:jc w:val="both"/>
      <w:outlineLvl w:val="7"/>
    </w:pPr>
    <w:rPr>
      <w:rFonts w:ascii="Arial" w:hAnsi="Arial"/>
      <w:b/>
      <w:sz w:val="24"/>
      <w:u w:val="single"/>
    </w:rPr>
  </w:style>
  <w:style w:type="paragraph" w:styleId="Nadpis9">
    <w:name w:val="heading 9"/>
    <w:basedOn w:val="Normln"/>
    <w:next w:val="Normln"/>
    <w:qFormat/>
    <w:rsid w:val="00173950"/>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rsid w:val="00173950"/>
    <w:pPr>
      <w:tabs>
        <w:tab w:val="center" w:pos="4536"/>
        <w:tab w:val="right" w:pos="9072"/>
      </w:tabs>
    </w:pPr>
  </w:style>
  <w:style w:type="paragraph" w:styleId="Zpat">
    <w:name w:val="footer"/>
    <w:basedOn w:val="Normln"/>
    <w:link w:val="ZpatChar"/>
    <w:uiPriority w:val="99"/>
    <w:rsid w:val="00173950"/>
    <w:pPr>
      <w:tabs>
        <w:tab w:val="center" w:pos="4536"/>
        <w:tab w:val="right" w:pos="9072"/>
      </w:tabs>
    </w:pPr>
  </w:style>
  <w:style w:type="character" w:styleId="slostrnky">
    <w:name w:val="page number"/>
    <w:basedOn w:val="Standardnpsmoodstavce"/>
    <w:semiHidden/>
    <w:rsid w:val="00173950"/>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semiHidden/>
    <w:rsid w:val="00173950"/>
    <w:pPr>
      <w:jc w:val="both"/>
    </w:pPr>
    <w:rPr>
      <w:rFonts w:ascii="Arial" w:hAnsi="Arial"/>
      <w:sz w:val="22"/>
    </w:rPr>
  </w:style>
  <w:style w:type="paragraph" w:styleId="Zkladntext2">
    <w:name w:val="Body Text 2"/>
    <w:basedOn w:val="Normln"/>
    <w:semiHidden/>
    <w:rsid w:val="00173950"/>
    <w:rPr>
      <w:rFonts w:ascii="Arial" w:hAnsi="Arial"/>
      <w:sz w:val="22"/>
    </w:rPr>
  </w:style>
  <w:style w:type="paragraph" w:styleId="Zkladntext3">
    <w:name w:val="Body Text 3"/>
    <w:basedOn w:val="Normln"/>
    <w:semiHidden/>
    <w:rsid w:val="00173950"/>
    <w:pPr>
      <w:jc w:val="both"/>
    </w:pPr>
    <w:rPr>
      <w:rFonts w:ascii="Arial" w:hAnsi="Arial"/>
      <w:sz w:val="24"/>
    </w:rPr>
  </w:style>
  <w:style w:type="paragraph" w:styleId="Zkladntextodsazen">
    <w:name w:val="Body Text Indent"/>
    <w:basedOn w:val="Normln"/>
    <w:semiHidden/>
    <w:rsid w:val="00173950"/>
    <w:pPr>
      <w:ind w:firstLine="708"/>
      <w:jc w:val="both"/>
    </w:pPr>
    <w:rPr>
      <w:rFonts w:ascii="Arial" w:hAnsi="Arial"/>
    </w:rPr>
  </w:style>
  <w:style w:type="character" w:styleId="Hypertextovodkaz">
    <w:name w:val="Hyperlink"/>
    <w:basedOn w:val="Standardnpsmoodstavce"/>
    <w:semiHidden/>
    <w:rsid w:val="00173950"/>
    <w:rPr>
      <w:color w:val="0000FF"/>
      <w:u w:val="single"/>
    </w:rPr>
  </w:style>
  <w:style w:type="paragraph" w:customStyle="1" w:styleId="Zkladntext21">
    <w:name w:val="Základní text 21"/>
    <w:basedOn w:val="Normln"/>
    <w:rsid w:val="00173950"/>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73950"/>
    <w:rPr>
      <w:b/>
      <w:bCs/>
    </w:rPr>
  </w:style>
  <w:style w:type="paragraph" w:styleId="Odstavecseseznamem">
    <w:name w:val="List Paragraph"/>
    <w:aliases w:val="Odstavec cíl se seznamem"/>
    <w:basedOn w:val="Normln"/>
    <w:qFormat/>
    <w:rsid w:val="00173950"/>
    <w:pPr>
      <w:ind w:left="720"/>
    </w:pPr>
    <w:rPr>
      <w:sz w:val="24"/>
      <w:szCs w:val="24"/>
    </w:rPr>
  </w:style>
  <w:style w:type="character" w:customStyle="1" w:styleId="WW8Num2z0">
    <w:name w:val="WW8Num2z0"/>
    <w:rsid w:val="00173950"/>
    <w:rPr>
      <w:rFonts w:ascii="Times New Roman" w:hAnsi="Times New Roman" w:cs="Times New Roman"/>
    </w:rPr>
  </w:style>
  <w:style w:type="paragraph" w:styleId="Obsah1">
    <w:name w:val="toc 1"/>
    <w:basedOn w:val="Normln"/>
    <w:next w:val="Normln"/>
    <w:autoRedefine/>
    <w:semiHidden/>
    <w:rsid w:val="00173950"/>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semiHidden/>
    <w:rsid w:val="00173950"/>
    <w:pPr>
      <w:ind w:left="240"/>
      <w:jc w:val="both"/>
    </w:pPr>
    <w:rPr>
      <w:rFonts w:ascii="Arial" w:hAnsi="Arial"/>
      <w:sz w:val="22"/>
      <w:szCs w:val="24"/>
    </w:rPr>
  </w:style>
  <w:style w:type="paragraph" w:customStyle="1" w:styleId="Zkladntextodsazen21">
    <w:name w:val="Základní text odsazený 21"/>
    <w:basedOn w:val="Normln"/>
    <w:rsid w:val="00173950"/>
    <w:pPr>
      <w:suppressAutoHyphens/>
      <w:ind w:firstLine="705"/>
      <w:jc w:val="both"/>
    </w:pPr>
    <w:rPr>
      <w:rFonts w:ascii="Arial" w:hAnsi="Arial"/>
      <w:sz w:val="22"/>
      <w:lang w:eastAsia="ar-SA"/>
    </w:rPr>
  </w:style>
  <w:style w:type="paragraph" w:styleId="Zkladntextodsazen2">
    <w:name w:val="Body Text Indent 2"/>
    <w:basedOn w:val="Normln"/>
    <w:semiHidden/>
    <w:rsid w:val="00173950"/>
    <w:pPr>
      <w:ind w:firstLine="426"/>
    </w:pPr>
    <w:rPr>
      <w:rFonts w:ascii="Arial" w:hAnsi="Arial"/>
      <w:sz w:val="22"/>
      <w:lang w:eastAsia="ar-SA"/>
    </w:rPr>
  </w:style>
  <w:style w:type="paragraph" w:styleId="Zkladntextodsazen3">
    <w:name w:val="Body Text Indent 3"/>
    <w:basedOn w:val="Normln"/>
    <w:semiHidden/>
    <w:rsid w:val="00173950"/>
    <w:pPr>
      <w:ind w:firstLine="709"/>
    </w:pPr>
    <w:rPr>
      <w:rFonts w:ascii="Arial" w:hAnsi="Arial" w:cs="Arial"/>
      <w:sz w:val="22"/>
      <w:lang w:eastAsia="ar-SA"/>
    </w:rPr>
  </w:style>
  <w:style w:type="paragraph" w:styleId="Obsah3">
    <w:name w:val="toc 3"/>
    <w:basedOn w:val="Normln"/>
    <w:next w:val="Normln"/>
    <w:autoRedefine/>
    <w:semiHidden/>
    <w:rsid w:val="00173950"/>
    <w:pPr>
      <w:ind w:left="400"/>
    </w:pPr>
  </w:style>
  <w:style w:type="paragraph" w:styleId="Obsah4">
    <w:name w:val="toc 4"/>
    <w:basedOn w:val="Normln"/>
    <w:next w:val="Normln"/>
    <w:autoRedefine/>
    <w:semiHidden/>
    <w:rsid w:val="00173950"/>
    <w:pPr>
      <w:ind w:left="600"/>
    </w:pPr>
  </w:style>
  <w:style w:type="paragraph" w:styleId="Obsah5">
    <w:name w:val="toc 5"/>
    <w:basedOn w:val="Normln"/>
    <w:next w:val="Normln"/>
    <w:autoRedefine/>
    <w:semiHidden/>
    <w:rsid w:val="00173950"/>
    <w:pPr>
      <w:ind w:left="800"/>
    </w:pPr>
  </w:style>
  <w:style w:type="paragraph" w:styleId="Obsah6">
    <w:name w:val="toc 6"/>
    <w:basedOn w:val="Normln"/>
    <w:next w:val="Normln"/>
    <w:autoRedefine/>
    <w:semiHidden/>
    <w:rsid w:val="00173950"/>
    <w:pPr>
      <w:ind w:left="1000"/>
    </w:pPr>
  </w:style>
  <w:style w:type="paragraph" w:styleId="Obsah7">
    <w:name w:val="toc 7"/>
    <w:basedOn w:val="Normln"/>
    <w:next w:val="Normln"/>
    <w:autoRedefine/>
    <w:semiHidden/>
    <w:rsid w:val="00173950"/>
    <w:pPr>
      <w:ind w:left="1200"/>
    </w:pPr>
  </w:style>
  <w:style w:type="paragraph" w:styleId="Obsah8">
    <w:name w:val="toc 8"/>
    <w:basedOn w:val="Normln"/>
    <w:next w:val="Normln"/>
    <w:autoRedefine/>
    <w:semiHidden/>
    <w:rsid w:val="00173950"/>
    <w:pPr>
      <w:ind w:left="1400"/>
    </w:pPr>
  </w:style>
  <w:style w:type="paragraph" w:styleId="Obsah9">
    <w:name w:val="toc 9"/>
    <w:basedOn w:val="Normln"/>
    <w:next w:val="Normln"/>
    <w:autoRedefine/>
    <w:semiHidden/>
    <w:rsid w:val="00173950"/>
    <w:pPr>
      <w:ind w:left="1600"/>
    </w:pPr>
  </w:style>
  <w:style w:type="character" w:styleId="Sledovanodkaz">
    <w:name w:val="FollowedHyperlink"/>
    <w:basedOn w:val="Standardnpsmoodstavce"/>
    <w:semiHidden/>
    <w:rsid w:val="00173950"/>
    <w:rPr>
      <w:color w:val="800080"/>
      <w:u w:val="single"/>
    </w:rPr>
  </w:style>
  <w:style w:type="paragraph" w:customStyle="1" w:styleId="Titulnstr">
    <w:name w:val="Titulní str"/>
    <w:basedOn w:val="Zhlav"/>
    <w:rsid w:val="00173950"/>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73950"/>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semiHidden/>
    <w:rsid w:val="00173950"/>
    <w:rPr>
      <w:rFonts w:ascii="Arial" w:hAnsi="Arial"/>
      <w:sz w:val="22"/>
    </w:rPr>
  </w:style>
  <w:style w:type="character" w:customStyle="1" w:styleId="Zkladntext-prvnodsazenChar">
    <w:name w:val="Základní text - první odsazený Char"/>
    <w:basedOn w:val="ZkladntextChar1"/>
    <w:rsid w:val="00173950"/>
    <w:rPr>
      <w:rFonts w:ascii="Arial" w:hAnsi="Arial"/>
      <w:sz w:val="22"/>
    </w:rPr>
  </w:style>
  <w:style w:type="paragraph" w:styleId="Prosttext">
    <w:name w:val="Plain Text"/>
    <w:basedOn w:val="Normln"/>
    <w:semiHidden/>
    <w:rsid w:val="00173950"/>
    <w:rPr>
      <w:rFonts w:ascii="Courier New" w:hAnsi="Courier New"/>
    </w:rPr>
  </w:style>
  <w:style w:type="character" w:customStyle="1" w:styleId="ProsttextChar">
    <w:name w:val="Prostý text Char"/>
    <w:basedOn w:val="Standardnpsmoodstavce"/>
    <w:semiHidden/>
    <w:rsid w:val="00173950"/>
    <w:rPr>
      <w:rFonts w:ascii="Courier New" w:hAnsi="Courier New"/>
    </w:rPr>
  </w:style>
  <w:style w:type="paragraph" w:styleId="Rejstk1">
    <w:name w:val="index 1"/>
    <w:basedOn w:val="Normln"/>
    <w:next w:val="Normln"/>
    <w:autoRedefine/>
    <w:semiHidden/>
    <w:unhideWhenUsed/>
    <w:rsid w:val="00173950"/>
    <w:pPr>
      <w:ind w:left="200" w:hanging="200"/>
    </w:pPr>
  </w:style>
  <w:style w:type="paragraph" w:styleId="Hlavikarejstku">
    <w:name w:val="index heading"/>
    <w:basedOn w:val="Normln"/>
    <w:next w:val="Rejstk1"/>
    <w:semiHidden/>
    <w:rsid w:val="00173950"/>
  </w:style>
  <w:style w:type="paragraph" w:customStyle="1" w:styleId="nad1">
    <w:name w:val="nad1"/>
    <w:basedOn w:val="Normln"/>
    <w:rsid w:val="00173950"/>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73950"/>
    <w:pPr>
      <w:suppressAutoHyphens/>
      <w:autoSpaceDE w:val="0"/>
    </w:pPr>
    <w:rPr>
      <w:rFonts w:ascii="Courier New" w:hAnsi="Courier New" w:cs="Courier New"/>
      <w:lang w:eastAsia="ar-SA"/>
    </w:rPr>
  </w:style>
  <w:style w:type="paragraph" w:customStyle="1" w:styleId="Zkladntext31">
    <w:name w:val="Základní text 31"/>
    <w:basedOn w:val="Normln"/>
    <w:rsid w:val="00173950"/>
    <w:pPr>
      <w:suppressAutoHyphens/>
      <w:jc w:val="both"/>
    </w:pPr>
    <w:rPr>
      <w:rFonts w:ascii="Arial" w:hAnsi="Arial"/>
      <w:sz w:val="24"/>
      <w:lang w:eastAsia="ar-SA"/>
    </w:rPr>
  </w:style>
  <w:style w:type="paragraph" w:customStyle="1" w:styleId="Zkladntextodsazen31">
    <w:name w:val="Základní text odsazený 31"/>
    <w:basedOn w:val="Normln"/>
    <w:rsid w:val="00173950"/>
    <w:pPr>
      <w:suppressAutoHyphens/>
      <w:ind w:firstLine="709"/>
      <w:jc w:val="both"/>
    </w:pPr>
    <w:rPr>
      <w:rFonts w:ascii="Arial" w:hAnsi="Arial"/>
      <w:sz w:val="22"/>
      <w:lang w:eastAsia="ar-SA"/>
    </w:rPr>
  </w:style>
  <w:style w:type="paragraph" w:customStyle="1" w:styleId="Odstavec">
    <w:name w:val="Odstavec"/>
    <w:rsid w:val="001745DE"/>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Odstavec1">
    <w:name w:val="Odstavec 1"/>
    <w:rsid w:val="001745DE"/>
    <w:pPr>
      <w:widowControl w:val="0"/>
      <w:autoSpaceDE w:val="0"/>
      <w:autoSpaceDN w:val="0"/>
      <w:adjustRightInd w:val="0"/>
      <w:spacing w:before="60" w:after="60"/>
      <w:ind w:left="680" w:hanging="170"/>
      <w:jc w:val="both"/>
    </w:pPr>
    <w:rPr>
      <w:rFonts w:ascii="Arial" w:hAnsi="Arial" w:cs="Arial"/>
      <w:color w:val="000000"/>
      <w:sz w:val="24"/>
      <w:szCs w:val="24"/>
    </w:rPr>
  </w:style>
  <w:style w:type="character" w:customStyle="1" w:styleId="Nadpis4Char">
    <w:name w:val="Nadpis 4 Char"/>
    <w:basedOn w:val="Standardnpsmoodstavce"/>
    <w:link w:val="Nadpis4"/>
    <w:rsid w:val="00A21C01"/>
    <w:rPr>
      <w:rFonts w:ascii="Arial" w:hAnsi="Arial"/>
      <w:b/>
      <w:sz w:val="28"/>
      <w:u w:val="single"/>
    </w:rPr>
  </w:style>
  <w:style w:type="character" w:customStyle="1" w:styleId="ZpatChar">
    <w:name w:val="Zápatí Char"/>
    <w:basedOn w:val="Standardnpsmoodstavce"/>
    <w:link w:val="Zpat"/>
    <w:uiPriority w:val="99"/>
    <w:rsid w:val="00BC1713"/>
  </w:style>
  <w:style w:type="character" w:customStyle="1" w:styleId="ZhlavChar">
    <w:name w:val="Záhlaví Char"/>
    <w:basedOn w:val="Standardnpsmoodstavce"/>
    <w:link w:val="Zhlav"/>
    <w:uiPriority w:val="99"/>
    <w:semiHidden/>
    <w:rsid w:val="00BE5638"/>
  </w:style>
  <w:style w:type="paragraph" w:styleId="Textbubliny">
    <w:name w:val="Balloon Text"/>
    <w:basedOn w:val="Normln"/>
    <w:link w:val="TextbublinyChar"/>
    <w:uiPriority w:val="99"/>
    <w:semiHidden/>
    <w:unhideWhenUsed/>
    <w:rsid w:val="00492D29"/>
    <w:rPr>
      <w:rFonts w:ascii="Tahoma" w:hAnsi="Tahoma" w:cs="Tahoma"/>
      <w:sz w:val="16"/>
      <w:szCs w:val="16"/>
    </w:rPr>
  </w:style>
  <w:style w:type="character" w:customStyle="1" w:styleId="TextbublinyChar">
    <w:name w:val="Text bubliny Char"/>
    <w:basedOn w:val="Standardnpsmoodstavce"/>
    <w:link w:val="Textbubliny"/>
    <w:uiPriority w:val="99"/>
    <w:semiHidden/>
    <w:rsid w:val="00492D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85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437A1-EB1C-45E5-B7DC-A0E34D5BB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Words>
  <Characters>457</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533</CharactersWithSpaces>
  <SharedDoc>false</SharedDoc>
  <HLinks>
    <vt:vector size="12" baseType="variant">
      <vt:variant>
        <vt:i4>3801176</vt:i4>
      </vt:variant>
      <vt:variant>
        <vt:i4>0</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Ivo Šťastný</cp:lastModifiedBy>
  <cp:revision>11</cp:revision>
  <cp:lastPrinted>2010-04-19T10:19:00Z</cp:lastPrinted>
  <dcterms:created xsi:type="dcterms:W3CDTF">2020-08-03T06:50:00Z</dcterms:created>
  <dcterms:modified xsi:type="dcterms:W3CDTF">2022-04-26T12:13:00Z</dcterms:modified>
</cp:coreProperties>
</file>